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80B51" w14:textId="77777777" w:rsidR="00D21E8E" w:rsidRPr="00076E74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76E74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F63EE8">
        <w:rPr>
          <w:rFonts w:ascii="Calibri" w:hAnsi="Calibri" w:cs="Arial"/>
          <w:b/>
          <w:bCs/>
          <w:sz w:val="28"/>
          <w:szCs w:val="28"/>
        </w:rPr>
        <w:t>4</w:t>
      </w:r>
      <w:r w:rsidRPr="00076E74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3016E7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7776EFF9" w14:textId="77777777" w:rsidR="00A93D43" w:rsidRDefault="00A93D43"/>
    <w:p w14:paraId="28E12396" w14:textId="77777777" w:rsidR="00BB20DC" w:rsidRDefault="00BB20DC" w:rsidP="00A93D43">
      <w:pPr>
        <w:jc w:val="center"/>
        <w:rPr>
          <w:rFonts w:ascii="Calibri" w:hAnsi="Calibri" w:cs="Arial"/>
          <w:b/>
          <w:sz w:val="28"/>
          <w:szCs w:val="28"/>
          <w:u w:val="single"/>
          <w:lang w:val="x-none" w:eastAsia="x-none"/>
        </w:rPr>
      </w:pPr>
    </w:p>
    <w:p w14:paraId="601EFC58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1FC3A76B" w14:textId="77777777" w:rsidR="00A93D43" w:rsidRDefault="00A93D43"/>
    <w:p w14:paraId="26308BCA" w14:textId="77777777" w:rsidR="00E872FF" w:rsidRPr="00E872FF" w:rsidRDefault="00E872FF" w:rsidP="00E872FF">
      <w:pPr>
        <w:jc w:val="center"/>
        <w:rPr>
          <w:rFonts w:ascii="Calibri" w:hAnsi="Calibri" w:cs="Arial"/>
          <w:b/>
          <w:szCs w:val="28"/>
          <w:lang w:val="x-none" w:eastAsia="x-none"/>
        </w:rPr>
      </w:pPr>
      <w:r w:rsidRPr="00E872FF">
        <w:rPr>
          <w:rFonts w:ascii="Calibri" w:hAnsi="Calibri" w:cs="Arial"/>
          <w:b/>
          <w:szCs w:val="28"/>
          <w:lang w:val="x-none" w:eastAsia="x-none"/>
        </w:rPr>
        <w:t xml:space="preserve">o splnění základní způsobilosti analogicky dle ustanovení § 74 zákona č. 134/2016 Sb., </w:t>
      </w:r>
    </w:p>
    <w:p w14:paraId="2FFA797B" w14:textId="744A3596" w:rsidR="00A93D43" w:rsidRPr="0094520F" w:rsidRDefault="00E872FF" w:rsidP="00E872FF">
      <w:pPr>
        <w:jc w:val="center"/>
      </w:pPr>
      <w:r w:rsidRPr="00E872FF">
        <w:rPr>
          <w:rFonts w:ascii="Calibri" w:hAnsi="Calibri" w:cs="Arial"/>
          <w:b/>
          <w:szCs w:val="28"/>
          <w:lang w:val="x-none" w:eastAsia="x-none"/>
        </w:rPr>
        <w:t>o zadávání veřejných zakázek, v platném znění (dále</w:t>
      </w:r>
      <w:r>
        <w:rPr>
          <w:rFonts w:ascii="Calibri" w:hAnsi="Calibri" w:cs="Arial"/>
          <w:b/>
          <w:szCs w:val="28"/>
          <w:lang w:val="x-none" w:eastAsia="x-none"/>
        </w:rPr>
        <w:t xml:space="preserve"> také</w:t>
      </w:r>
      <w:r w:rsidRPr="00E872FF">
        <w:rPr>
          <w:rFonts w:ascii="Calibri" w:hAnsi="Calibri" w:cs="Arial"/>
          <w:b/>
          <w:szCs w:val="28"/>
          <w:lang w:val="x-none" w:eastAsia="x-none"/>
        </w:rPr>
        <w:t xml:space="preserve"> jen „zákon“)</w:t>
      </w:r>
      <w:r w:rsidR="00A93D43" w:rsidRPr="0094520F">
        <w:t xml:space="preserve"> </w:t>
      </w:r>
    </w:p>
    <w:p w14:paraId="371333B5" w14:textId="77777777" w:rsidR="00A93D43" w:rsidRDefault="00A93D43"/>
    <w:p w14:paraId="76B3804A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5F4D9968" w14:textId="77777777" w:rsidR="00A93D43" w:rsidRPr="0094520F" w:rsidRDefault="00A93D43" w:rsidP="003016E7">
      <w:pPr>
        <w:tabs>
          <w:tab w:val="left" w:pos="0"/>
          <w:tab w:val="center" w:pos="4536"/>
          <w:tab w:val="right" w:pos="9072"/>
        </w:tabs>
        <w:spacing w:line="276" w:lineRule="auto"/>
        <w:rPr>
          <w:rFonts w:ascii="Calibri" w:hAnsi="Calibri" w:cs="Calibri"/>
          <w:bCs/>
          <w:sz w:val="22"/>
          <w:szCs w:val="22"/>
          <w:lang w:eastAsia="x-none"/>
        </w:rPr>
      </w:pPr>
      <w:r w:rsidRPr="0094520F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3F0314CE" w14:textId="03A1E38B" w:rsidR="00493F64" w:rsidRDefault="00CD2FEA" w:rsidP="00F63EE8">
      <w:pPr>
        <w:pStyle w:val="Nadpis2"/>
        <w:numPr>
          <w:ilvl w:val="0"/>
          <w:numId w:val="0"/>
        </w:numPr>
        <w:rPr>
          <w:rFonts w:cs="Aptos"/>
          <w:sz w:val="24"/>
          <w:szCs w:val="24"/>
        </w:rPr>
      </w:pPr>
      <w:r w:rsidRPr="00CD2FEA">
        <w:rPr>
          <w:rFonts w:cs="Aptos"/>
          <w:sz w:val="24"/>
          <w:szCs w:val="24"/>
        </w:rPr>
        <w:t xml:space="preserve">Nákup podpory systému </w:t>
      </w:r>
      <w:proofErr w:type="spellStart"/>
      <w:r w:rsidRPr="00CD2FEA">
        <w:rPr>
          <w:rFonts w:cs="Aptos"/>
          <w:sz w:val="24"/>
          <w:szCs w:val="24"/>
        </w:rPr>
        <w:t>Progress</w:t>
      </w:r>
      <w:proofErr w:type="spellEnd"/>
      <w:r w:rsidRPr="00CD2FEA">
        <w:rPr>
          <w:rFonts w:cs="Aptos"/>
          <w:sz w:val="24"/>
          <w:szCs w:val="24"/>
        </w:rPr>
        <w:t xml:space="preserve"> </w:t>
      </w:r>
      <w:proofErr w:type="spellStart"/>
      <w:r w:rsidRPr="00CD2FEA">
        <w:rPr>
          <w:rFonts w:cs="Aptos"/>
          <w:sz w:val="24"/>
          <w:szCs w:val="24"/>
        </w:rPr>
        <w:t>FlowMon</w:t>
      </w:r>
      <w:proofErr w:type="spellEnd"/>
    </w:p>
    <w:p w14:paraId="7441FD7F" w14:textId="77777777" w:rsidR="00F63EE8" w:rsidRPr="00F63EE8" w:rsidRDefault="00F63EE8" w:rsidP="00F63EE8"/>
    <w:p w14:paraId="22A6E919" w14:textId="77777777" w:rsidR="00254E73" w:rsidRPr="00254E73" w:rsidRDefault="00254E73" w:rsidP="00254E73"/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2BBFA515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78493693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15F75E5C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722CDDE2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Obchodní firma/název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E491D57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5EA683B4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4DEBBB66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Sídlo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78118EF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25162258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5178C66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IČO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371F022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5B4DCEF6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5D304336" w14:textId="77777777" w:rsidR="00A93D43" w:rsidRPr="00A93D43" w:rsidRDefault="00A93D43" w:rsidP="006739FF">
            <w:pPr>
              <w:rPr>
                <w:rFonts w:ascii="Calibri" w:hAnsi="Calibri" w:cs="Arial"/>
                <w:bCs/>
              </w:rPr>
            </w:pPr>
            <w:r w:rsidRPr="00A93D43">
              <w:rPr>
                <w:rFonts w:ascii="Calibri" w:hAnsi="Calibri" w:cs="Arial"/>
              </w:rPr>
              <w:t xml:space="preserve">Osoba oprávněná </w:t>
            </w:r>
            <w:r w:rsidRPr="00A93D43">
              <w:rPr>
                <w:rFonts w:ascii="Calibri" w:hAnsi="Calibri" w:cs="Arial"/>
              </w:rPr>
              <w:br/>
              <w:t>jednat za dodavatele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1F8F6621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53099E70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33101E2F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0C62AF58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40ED744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709268D5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3BCCB78E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37AA85F3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23E17A12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1C14C042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632074E6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6F317BFC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586E69FB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Dále čestně prohlašuji, že účastní-li se zadávacího řízení pobočka závodu </w:t>
      </w:r>
    </w:p>
    <w:p w14:paraId="1EE4B0B5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465BC028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48E7A568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9C16FAD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CE64B71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9E8F0CF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86B2F54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303ACB7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……….</w:t>
      </w:r>
      <w:r>
        <w:rPr>
          <w:rFonts w:ascii="Calibri" w:hAnsi="Calibri" w:cs="Calibri"/>
          <w:sz w:val="22"/>
          <w:szCs w:val="22"/>
        </w:rPr>
        <w:t>…dne …..………</w:t>
      </w:r>
      <w:r w:rsidR="00CC50F4">
        <w:rPr>
          <w:rFonts w:ascii="Calibri" w:hAnsi="Calibri" w:cs="Calibri"/>
          <w:sz w:val="22"/>
          <w:szCs w:val="22"/>
        </w:rPr>
        <w:t>…</w:t>
      </w:r>
      <w:r w:rsidR="00076E74">
        <w:rPr>
          <w:rFonts w:ascii="Calibri" w:hAnsi="Calibri" w:cs="Calibri"/>
          <w:sz w:val="22"/>
          <w:szCs w:val="22"/>
        </w:rPr>
        <w:t>…..</w:t>
      </w:r>
    </w:p>
    <w:p w14:paraId="7F05C46A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1B4D11D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6B23E5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F0E9C9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E9B53E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7EEC473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6DF32918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247C7C33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56B57B61" w14:textId="77777777" w:rsidR="00D21E8E" w:rsidRDefault="00D21E8E"/>
    <w:sectPr w:rsidR="00D21E8E" w:rsidSect="00FD76D7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9CC89" w14:textId="77777777" w:rsidR="00DE0858" w:rsidRDefault="00DE0858">
      <w:r>
        <w:separator/>
      </w:r>
    </w:p>
  </w:endnote>
  <w:endnote w:type="continuationSeparator" w:id="0">
    <w:p w14:paraId="171091FB" w14:textId="77777777" w:rsidR="00DE0858" w:rsidRDefault="00DE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9F1BF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031BFB37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4DC8B" w14:textId="77777777" w:rsidR="00DE0858" w:rsidRDefault="00DE0858">
      <w:r>
        <w:separator/>
      </w:r>
    </w:p>
  </w:footnote>
  <w:footnote w:type="continuationSeparator" w:id="0">
    <w:p w14:paraId="124DD5A5" w14:textId="77777777" w:rsidR="00DE0858" w:rsidRDefault="00DE0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2BC29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1957905513">
    <w:abstractNumId w:val="0"/>
  </w:num>
  <w:num w:numId="2" w16cid:durableId="1122765813">
    <w:abstractNumId w:val="1"/>
  </w:num>
  <w:num w:numId="3" w16cid:durableId="1959027701">
    <w:abstractNumId w:val="2"/>
  </w:num>
  <w:num w:numId="4" w16cid:durableId="157774650">
    <w:abstractNumId w:val="3"/>
  </w:num>
  <w:num w:numId="5" w16cid:durableId="1403916688">
    <w:abstractNumId w:val="4"/>
  </w:num>
  <w:num w:numId="6" w16cid:durableId="1264378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345BB"/>
    <w:rsid w:val="00076E74"/>
    <w:rsid w:val="00166A77"/>
    <w:rsid w:val="001722C5"/>
    <w:rsid w:val="001C5FDA"/>
    <w:rsid w:val="001D1F2A"/>
    <w:rsid w:val="002246B1"/>
    <w:rsid w:val="00254E73"/>
    <w:rsid w:val="002B5769"/>
    <w:rsid w:val="003016E7"/>
    <w:rsid w:val="00312F1C"/>
    <w:rsid w:val="00344A73"/>
    <w:rsid w:val="003832CF"/>
    <w:rsid w:val="003974B8"/>
    <w:rsid w:val="00477FAD"/>
    <w:rsid w:val="00493F64"/>
    <w:rsid w:val="004A0E89"/>
    <w:rsid w:val="004D01E8"/>
    <w:rsid w:val="0055519C"/>
    <w:rsid w:val="005A44F8"/>
    <w:rsid w:val="005F499E"/>
    <w:rsid w:val="00622770"/>
    <w:rsid w:val="006739FF"/>
    <w:rsid w:val="006A749B"/>
    <w:rsid w:val="00700BA3"/>
    <w:rsid w:val="00786E28"/>
    <w:rsid w:val="007F1A15"/>
    <w:rsid w:val="00813524"/>
    <w:rsid w:val="008B7A08"/>
    <w:rsid w:val="008D7147"/>
    <w:rsid w:val="008E5B9A"/>
    <w:rsid w:val="0094520F"/>
    <w:rsid w:val="009774B3"/>
    <w:rsid w:val="009A60DD"/>
    <w:rsid w:val="00A31D7F"/>
    <w:rsid w:val="00A35FF4"/>
    <w:rsid w:val="00A64218"/>
    <w:rsid w:val="00A9275F"/>
    <w:rsid w:val="00A93D43"/>
    <w:rsid w:val="00B2323E"/>
    <w:rsid w:val="00B25770"/>
    <w:rsid w:val="00B6638F"/>
    <w:rsid w:val="00B72B4C"/>
    <w:rsid w:val="00BB20DC"/>
    <w:rsid w:val="00C760C0"/>
    <w:rsid w:val="00C9335A"/>
    <w:rsid w:val="00CC50F4"/>
    <w:rsid w:val="00CD2FEA"/>
    <w:rsid w:val="00D21E8E"/>
    <w:rsid w:val="00D439F7"/>
    <w:rsid w:val="00D53007"/>
    <w:rsid w:val="00DE0858"/>
    <w:rsid w:val="00E7728F"/>
    <w:rsid w:val="00E872FF"/>
    <w:rsid w:val="00F63EE8"/>
    <w:rsid w:val="00FB46D9"/>
    <w:rsid w:val="00FD76D7"/>
    <w:rsid w:val="00FF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A0D871A"/>
  <w15:chartTrackingRefBased/>
  <w15:docId w15:val="{8F72C183-01BF-4DF8-B235-E032E83A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4</cp:revision>
  <cp:lastPrinted>2021-08-09T10:19:00Z</cp:lastPrinted>
  <dcterms:created xsi:type="dcterms:W3CDTF">2025-09-27T23:30:00Z</dcterms:created>
  <dcterms:modified xsi:type="dcterms:W3CDTF">2025-10-20T08:27:00Z</dcterms:modified>
</cp:coreProperties>
</file>